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C0E08" w14:textId="7B7D5AEA" w:rsidR="00083D51" w:rsidRPr="0010721C" w:rsidRDefault="00083D51" w:rsidP="0010721C">
      <w:pPr>
        <w:pageBreakBefore/>
        <w:shd w:val="clear" w:color="auto" w:fill="FFFFFF" w:themeFill="background1"/>
        <w:spacing w:before="120" w:after="120" w:line="24" w:lineRule="atLeast"/>
        <w:jc w:val="left"/>
        <w:outlineLvl w:val="0"/>
        <w:rPr>
          <w:rFonts w:ascii="Verdana" w:hAnsi="Verdana" w:cs="Arial"/>
          <w:b/>
          <w:sz w:val="18"/>
          <w:szCs w:val="18"/>
        </w:rPr>
      </w:pPr>
      <w:bookmarkStart w:id="0" w:name="_Toc89845076"/>
      <w:r w:rsidRPr="0010721C">
        <w:rPr>
          <w:rFonts w:ascii="Verdana" w:hAnsi="Verdana" w:cs="Arial"/>
          <w:b/>
          <w:sz w:val="18"/>
          <w:szCs w:val="18"/>
        </w:rPr>
        <w:t xml:space="preserve">ZAŁĄCZNIK NR </w:t>
      </w:r>
      <w:r w:rsidR="002D4E29" w:rsidRPr="0010721C">
        <w:rPr>
          <w:rFonts w:ascii="Verdana" w:hAnsi="Verdana" w:cs="Arial"/>
          <w:b/>
          <w:sz w:val="18"/>
          <w:szCs w:val="18"/>
        </w:rPr>
        <w:t>4</w:t>
      </w:r>
      <w:r w:rsidRPr="0010721C">
        <w:rPr>
          <w:rFonts w:ascii="Verdana" w:hAnsi="Verdana" w:cs="Arial"/>
          <w:b/>
          <w:sz w:val="18"/>
          <w:szCs w:val="18"/>
        </w:rPr>
        <w:t xml:space="preserve"> DO SWZ – OŚWIADCZENIE O NIEZALEGANIU  Z OPŁATAMI (US ORAZ ZUS)</w:t>
      </w:r>
      <w:bookmarkEnd w:id="0"/>
    </w:p>
    <w:p w14:paraId="6F4324D7" w14:textId="77777777" w:rsidR="00083D51" w:rsidRDefault="00083D51" w:rsidP="00083D51">
      <w:pPr>
        <w:pStyle w:val="Bezodstpw"/>
        <w:rPr>
          <w:rFonts w:cstheme="minorHAnsi"/>
        </w:rPr>
      </w:pPr>
    </w:p>
    <w:p w14:paraId="608BFB55" w14:textId="77777777" w:rsidR="000F3A79" w:rsidRPr="00AE6DC5" w:rsidRDefault="000F3A79" w:rsidP="00083D51">
      <w:pPr>
        <w:pStyle w:val="Bezodstpw"/>
        <w:rPr>
          <w:rFonts w:cstheme="minorHAnsi"/>
        </w:rPr>
      </w:pPr>
    </w:p>
    <w:p w14:paraId="093846B1" w14:textId="77777777" w:rsidR="00083D51" w:rsidRDefault="00083D51" w:rsidP="00083D51">
      <w:pPr>
        <w:pStyle w:val="Bezodstpw"/>
        <w:rPr>
          <w:rFonts w:cstheme="minorHAnsi"/>
          <w:sz w:val="12"/>
          <w:szCs w:val="12"/>
        </w:rPr>
      </w:pPr>
    </w:p>
    <w:p w14:paraId="19B3A556" w14:textId="77777777" w:rsidR="00083D51" w:rsidRDefault="00083D51" w:rsidP="00083D51">
      <w:pPr>
        <w:pStyle w:val="Bezodstpw"/>
        <w:rPr>
          <w:rFonts w:cstheme="minorHAnsi"/>
          <w:sz w:val="12"/>
          <w:szCs w:val="12"/>
        </w:rPr>
      </w:pPr>
    </w:p>
    <w:p w14:paraId="7DE9476F" w14:textId="7C02FD12" w:rsidR="00083D51" w:rsidRPr="0010721C" w:rsidRDefault="00083D51" w:rsidP="00083D51">
      <w:pPr>
        <w:pStyle w:val="Bezodstpw"/>
        <w:rPr>
          <w:rFonts w:ascii="Verdana" w:hAnsi="Verdana" w:cstheme="minorHAnsi"/>
          <w:sz w:val="12"/>
          <w:szCs w:val="12"/>
        </w:rPr>
      </w:pPr>
      <w:r w:rsidRPr="0010721C">
        <w:rPr>
          <w:rFonts w:ascii="Verdana" w:hAnsi="Verdana" w:cstheme="minorHAnsi"/>
          <w:sz w:val="12"/>
          <w:szCs w:val="12"/>
        </w:rPr>
        <w:t xml:space="preserve">              ( pieczęć firmowa Wykonawcy)</w:t>
      </w:r>
    </w:p>
    <w:p w14:paraId="79666CED" w14:textId="77777777" w:rsidR="00083D51" w:rsidRPr="0010721C" w:rsidRDefault="00083D51" w:rsidP="00083D51">
      <w:pPr>
        <w:rPr>
          <w:rFonts w:ascii="Verdana" w:hAnsi="Verdana" w:cstheme="minorHAnsi"/>
        </w:rPr>
      </w:pPr>
      <w:r w:rsidRPr="0010721C">
        <w:rPr>
          <w:rFonts w:ascii="Verdana" w:hAnsi="Verdana" w:cstheme="minorHAnsi"/>
        </w:rPr>
        <w:t>..........................................</w:t>
      </w:r>
    </w:p>
    <w:p w14:paraId="696DA6D2" w14:textId="77777777" w:rsidR="00083D51" w:rsidRPr="0010721C" w:rsidRDefault="00083D51" w:rsidP="00083D51">
      <w:pPr>
        <w:ind w:firstLine="708"/>
        <w:rPr>
          <w:rFonts w:ascii="Verdana" w:hAnsi="Verdana" w:cstheme="minorHAnsi"/>
        </w:rPr>
      </w:pPr>
      <w:r w:rsidRPr="0010721C">
        <w:rPr>
          <w:rFonts w:ascii="Verdana" w:hAnsi="Verdana" w:cstheme="minorHAnsi"/>
        </w:rPr>
        <w:t>Dane oferenta</w:t>
      </w: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4BF10A0E" w14:textId="77777777" w:rsidR="00083D51" w:rsidRDefault="00083D51" w:rsidP="00083D51">
      <w:pPr>
        <w:pStyle w:val="Bezodstpw"/>
        <w:rPr>
          <w:rFonts w:cstheme="minorHAnsi"/>
        </w:rPr>
      </w:pPr>
    </w:p>
    <w:p w14:paraId="6825497A" w14:textId="77777777" w:rsidR="000F3A79" w:rsidRPr="00AE6DC5" w:rsidRDefault="000F3A79" w:rsidP="00083D51">
      <w:pPr>
        <w:pStyle w:val="Bezodstpw"/>
        <w:rPr>
          <w:rFonts w:cstheme="minorHAnsi"/>
        </w:rPr>
      </w:pPr>
    </w:p>
    <w:p w14:paraId="791B8F4D" w14:textId="77777777" w:rsidR="00083D51" w:rsidRPr="005B2E5A" w:rsidRDefault="00083D51" w:rsidP="00083D51">
      <w:pPr>
        <w:pStyle w:val="Bezodstpw"/>
        <w:rPr>
          <w:rFonts w:cstheme="minorHAnsi"/>
        </w:rPr>
      </w:pPr>
    </w:p>
    <w:p w14:paraId="31558378" w14:textId="77777777" w:rsidR="00083D51" w:rsidRPr="0010721C" w:rsidRDefault="00083D51" w:rsidP="00083D51">
      <w:pPr>
        <w:pStyle w:val="Bezodstpw"/>
        <w:jc w:val="center"/>
        <w:rPr>
          <w:rFonts w:ascii="Verdana" w:hAnsi="Verdana" w:cstheme="minorHAnsi"/>
          <w:b/>
          <w:sz w:val="18"/>
          <w:szCs w:val="18"/>
        </w:rPr>
      </w:pPr>
      <w:r w:rsidRPr="0010721C">
        <w:rPr>
          <w:rFonts w:ascii="Verdana" w:hAnsi="Verdana" w:cstheme="minorHAnsi"/>
          <w:b/>
          <w:sz w:val="18"/>
          <w:szCs w:val="18"/>
        </w:rPr>
        <w:t>OŚWIADCZENIE</w:t>
      </w:r>
    </w:p>
    <w:p w14:paraId="38A16E3B" w14:textId="77777777" w:rsidR="00083D51" w:rsidRPr="0010721C" w:rsidRDefault="00083D51" w:rsidP="00083D51">
      <w:pPr>
        <w:spacing w:line="276" w:lineRule="auto"/>
        <w:rPr>
          <w:rFonts w:ascii="Verdana" w:hAnsi="Verdana" w:cstheme="minorHAnsi"/>
          <w:b/>
          <w:sz w:val="18"/>
          <w:szCs w:val="18"/>
        </w:rPr>
      </w:pPr>
    </w:p>
    <w:p w14:paraId="240EACE5" w14:textId="77777777" w:rsidR="00083D51" w:rsidRPr="0010721C" w:rsidRDefault="00083D51" w:rsidP="00083D51">
      <w:pPr>
        <w:spacing w:line="276" w:lineRule="auto"/>
        <w:jc w:val="center"/>
        <w:rPr>
          <w:rFonts w:ascii="Verdana" w:hAnsi="Verdana" w:cstheme="minorHAnsi"/>
          <w:b/>
          <w:sz w:val="18"/>
          <w:szCs w:val="18"/>
        </w:rPr>
      </w:pPr>
      <w:r w:rsidRPr="0010721C">
        <w:rPr>
          <w:rFonts w:ascii="Verdana" w:hAnsi="Verdana" w:cstheme="minorHAnsi"/>
          <w:b/>
          <w:sz w:val="18"/>
          <w:szCs w:val="18"/>
        </w:rPr>
        <w:t xml:space="preserve">dot. informacji o niezaleganiu z opłatami w zakresie US oraz ZUS </w:t>
      </w:r>
    </w:p>
    <w:p w14:paraId="620B9066" w14:textId="77777777" w:rsidR="00083D51" w:rsidRPr="0010721C" w:rsidRDefault="00083D51" w:rsidP="00083D51">
      <w:pPr>
        <w:spacing w:line="276" w:lineRule="auto"/>
        <w:rPr>
          <w:rFonts w:ascii="Verdana" w:hAnsi="Verdana" w:cstheme="minorHAnsi"/>
          <w:b/>
          <w:sz w:val="18"/>
          <w:szCs w:val="18"/>
        </w:rPr>
      </w:pPr>
    </w:p>
    <w:p w14:paraId="70AF96A2" w14:textId="77777777" w:rsidR="00083D51" w:rsidRPr="0010721C" w:rsidRDefault="00083D51" w:rsidP="00083D51">
      <w:pPr>
        <w:spacing w:line="48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10721C" w:rsidRDefault="00083D51" w:rsidP="00083D51">
      <w:pPr>
        <w:spacing w:line="480" w:lineRule="auto"/>
        <w:rPr>
          <w:rFonts w:ascii="Verdana" w:hAnsi="Verdana" w:cstheme="minorHAnsi"/>
          <w:sz w:val="18"/>
          <w:szCs w:val="18"/>
          <w:lang w:eastAsia="pl-PL"/>
        </w:rPr>
      </w:pPr>
      <w:r w:rsidRPr="0010721C">
        <w:rPr>
          <w:rFonts w:ascii="Verdana" w:hAnsi="Verdana" w:cstheme="minorHAnsi"/>
          <w:sz w:val="18"/>
          <w:szCs w:val="18"/>
        </w:rPr>
        <w:t xml:space="preserve">Oświadczam/-y*, że </w:t>
      </w:r>
      <w:r w:rsidRPr="0010721C">
        <w:rPr>
          <w:rFonts w:ascii="Verdana" w:hAnsi="Verdana" w:cstheme="minorHAnsi"/>
          <w:sz w:val="18"/>
          <w:szCs w:val="18"/>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083D51">
      <w:pPr>
        <w:spacing w:line="276" w:lineRule="auto"/>
        <w:rPr>
          <w:rFonts w:asciiTheme="minorHAnsi" w:hAnsiTheme="minorHAnsi" w:cstheme="minorHAnsi"/>
        </w:rPr>
      </w:pPr>
      <w:r w:rsidRPr="0010721C">
        <w:rPr>
          <w:rFonts w:ascii="Verdana" w:hAnsi="Verdana" w:cstheme="minorHAnsi"/>
          <w:sz w:val="18"/>
          <w:szCs w:val="18"/>
        </w:rPr>
        <w:t>* - niepotrzebne skreślić</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10721C">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Pr="0010721C" w:rsidRDefault="00083D51" w:rsidP="00821F87">
      <w:pPr>
        <w:pStyle w:val="Nagwek"/>
        <w:tabs>
          <w:tab w:val="left" w:pos="708"/>
        </w:tabs>
        <w:spacing w:line="300" w:lineRule="auto"/>
        <w:ind w:left="5812"/>
        <w:rPr>
          <w:rFonts w:ascii="Verdana" w:hAnsi="Verdana" w:cs="Arial"/>
          <w:sz w:val="12"/>
          <w:szCs w:val="12"/>
        </w:rPr>
      </w:pPr>
      <w:r w:rsidRPr="0010721C">
        <w:rPr>
          <w:rFonts w:ascii="Verdana" w:hAnsi="Verdana" w:cs="Calibri"/>
          <w:sz w:val="12"/>
          <w:szCs w:val="12"/>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1FD6B874" w14:textId="15C8CBEA" w:rsidR="002B74FF" w:rsidRDefault="002B74FF" w:rsidP="002B74FF"/>
    <w:sectPr w:rsidR="002B74FF" w:rsidSect="00CA3F0C">
      <w:headerReference w:type="even" r:id="rId10"/>
      <w:headerReference w:type="default" r:id="rId11"/>
      <w:footerReference w:type="default" r:id="rId12"/>
      <w:headerReference w:type="first" r:id="rId13"/>
      <w:pgSz w:w="11906" w:h="16838" w:code="9"/>
      <w:pgMar w:top="1559" w:right="1531" w:bottom="567" w:left="1531" w:header="42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CA3F0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single" w:sz="4" w:space="0" w:color="auto"/>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CA3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E2BF" w14:textId="4E927EB1" w:rsidR="00260E8C" w:rsidRDefault="00260E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2A63B7E4"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0522DD86"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3C598702" w14:textId="19F5C0D3"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7F151B">
      <w:rPr>
        <w:rFonts w:ascii="Trebuchet MS" w:hAnsi="Trebuchet MS"/>
        <w:color w:val="000000" w:themeColor="text1"/>
        <w:sz w:val="14"/>
        <w:szCs w:val="18"/>
      </w:rPr>
      <w:t>/2025</w:t>
    </w:r>
    <w:r w:rsidR="002B16D8">
      <w:rPr>
        <w:rFonts w:ascii="Trebuchet MS" w:hAnsi="Trebuchet MS"/>
        <w:color w:val="000000" w:themeColor="text1"/>
        <w:sz w:val="14"/>
        <w:szCs w:val="18"/>
      </w:rPr>
      <w:t>.</w:t>
    </w:r>
  </w:p>
  <w:p w14:paraId="159ABB0D" w14:textId="77777777" w:rsidR="002B16D8" w:rsidRDefault="002B16D8" w:rsidP="0035401F">
    <w:pPr>
      <w:pStyle w:val="Nagwek"/>
      <w:rPr>
        <w:rFonts w:ascii="Trebuchet MS" w:hAnsi="Trebuchet MS"/>
        <w:color w:val="000000" w:themeColor="text1"/>
        <w:sz w:val="14"/>
        <w:szCs w:val="18"/>
      </w:rPr>
    </w:pPr>
  </w:p>
  <w:p w14:paraId="07C4B6D4" w14:textId="77777777" w:rsidR="002B16D8" w:rsidRPr="002B16D8" w:rsidRDefault="002B16D8" w:rsidP="002B16D8">
    <w:pPr>
      <w:pStyle w:val="Nagwek"/>
      <w:pBdr>
        <w:bottom w:val="single" w:sz="4" w:space="1" w:color="auto"/>
      </w:pBdr>
      <w:rPr>
        <w:sz w:val="6"/>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BFB150F" w:rsidR="00BA3A2C" w:rsidRPr="0010721C" w:rsidRDefault="00BA3A2C" w:rsidP="00BA3A2C">
    <w:pPr>
      <w:suppressAutoHyphens/>
      <w:ind w:right="187"/>
      <w:rPr>
        <w:rFonts w:ascii="Trebuchet MS" w:hAnsi="Trebuchet MS"/>
        <w:color w:val="000000" w:themeColor="text1"/>
        <w:sz w:val="14"/>
        <w:szCs w:val="18"/>
      </w:rPr>
    </w:pPr>
    <w:bookmarkStart w:id="1" w:name="_Hlk172537524"/>
    <w:bookmarkStart w:id="2" w:name="_Hlk172537525"/>
    <w:bookmarkStart w:id="3" w:name="_Hlk172537531"/>
    <w:bookmarkStart w:id="4" w:name="_Hlk172537532"/>
    <w:bookmarkStart w:id="5" w:name="_Hlk172537548"/>
    <w:bookmarkStart w:id="6"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4114214B"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0ED820AA" w14:textId="718D5E25"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10721C">
      <w:rPr>
        <w:rFonts w:ascii="Trebuchet MS" w:hAnsi="Trebuchet MS"/>
        <w:color w:val="000000" w:themeColor="text1"/>
        <w:sz w:val="14"/>
        <w:szCs w:val="18"/>
      </w:rPr>
      <w:t>/2025</w:t>
    </w:r>
    <w:r w:rsidR="002B16D8">
      <w:rPr>
        <w:rFonts w:ascii="Trebuchet MS" w:hAnsi="Trebuchet MS"/>
        <w:color w:val="000000" w:themeColor="text1"/>
        <w:sz w:val="14"/>
        <w:szCs w:val="18"/>
      </w:rPr>
      <w:t>.</w:t>
    </w:r>
  </w:p>
  <w:bookmarkEnd w:id="1"/>
  <w:bookmarkEnd w:id="2"/>
  <w:bookmarkEnd w:id="3"/>
  <w:bookmarkEnd w:id="4"/>
  <w:bookmarkEnd w:id="5"/>
  <w:bookmarkEnd w:id="6"/>
  <w:p w14:paraId="5CD7BF4E" w14:textId="77777777" w:rsidR="007565BB" w:rsidRPr="007565BB" w:rsidRDefault="007565BB" w:rsidP="007565BB">
    <w:pPr>
      <w:pStyle w:val="Nagwek"/>
      <w:pBdr>
        <w:bottom w:val="single" w:sz="4" w:space="1"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4A2E14C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CE78A9"/>
    <w:multiLevelType w:val="multilevel"/>
    <w:tmpl w:val="666A5B12"/>
    <w:lvl w:ilvl="0">
      <w:start w:val="16"/>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A63BE3"/>
    <w:multiLevelType w:val="multilevel"/>
    <w:tmpl w:val="0818FA5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6"/>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7F60F3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305020"/>
    <w:multiLevelType w:val="multilevel"/>
    <w:tmpl w:val="1D94F7E6"/>
    <w:lvl w:ilvl="0">
      <w:start w:val="15"/>
      <w:numFmt w:val="decimal"/>
      <w:lvlText w:val="%1."/>
      <w:lvlJc w:val="left"/>
      <w:pPr>
        <w:ind w:left="470" w:hanging="470"/>
      </w:pPr>
      <w:rPr>
        <w:rFonts w:ascii="Verdana" w:hAnsi="Verdana" w:hint="default"/>
        <w:sz w:val="18"/>
      </w:rPr>
    </w:lvl>
    <w:lvl w:ilvl="1">
      <w:start w:val="1"/>
      <w:numFmt w:val="decimal"/>
      <w:lvlText w:val="%1.%2."/>
      <w:lvlJc w:val="left"/>
      <w:pPr>
        <w:ind w:left="470" w:hanging="470"/>
      </w:pPr>
      <w:rPr>
        <w:rFonts w:ascii="Verdana" w:hAnsi="Verdana" w:hint="default"/>
        <w:sz w:val="18"/>
      </w:rPr>
    </w:lvl>
    <w:lvl w:ilvl="2">
      <w:start w:val="1"/>
      <w:numFmt w:val="decimal"/>
      <w:lvlText w:val="%1.%2.%3."/>
      <w:lvlJc w:val="left"/>
      <w:pPr>
        <w:ind w:left="720" w:hanging="720"/>
      </w:pPr>
      <w:rPr>
        <w:rFonts w:ascii="Verdana" w:hAnsi="Verdana" w:hint="default"/>
        <w:sz w:val="18"/>
      </w:rPr>
    </w:lvl>
    <w:lvl w:ilvl="3">
      <w:start w:val="1"/>
      <w:numFmt w:val="decimal"/>
      <w:lvlText w:val="%1.%2.%3.%4."/>
      <w:lvlJc w:val="left"/>
      <w:pPr>
        <w:ind w:left="720" w:hanging="720"/>
      </w:pPr>
      <w:rPr>
        <w:rFonts w:ascii="Verdana" w:hAnsi="Verdana" w:hint="default"/>
        <w:sz w:val="18"/>
      </w:rPr>
    </w:lvl>
    <w:lvl w:ilvl="4">
      <w:start w:val="1"/>
      <w:numFmt w:val="decimal"/>
      <w:lvlText w:val="%1.%2.%3.%4.%5."/>
      <w:lvlJc w:val="left"/>
      <w:pPr>
        <w:ind w:left="1080" w:hanging="1080"/>
      </w:pPr>
      <w:rPr>
        <w:rFonts w:ascii="Verdana" w:hAnsi="Verdana" w:hint="default"/>
        <w:sz w:val="18"/>
      </w:rPr>
    </w:lvl>
    <w:lvl w:ilvl="5">
      <w:start w:val="1"/>
      <w:numFmt w:val="decimal"/>
      <w:lvlText w:val="%1.%2.%3.%4.%5.%6."/>
      <w:lvlJc w:val="left"/>
      <w:pPr>
        <w:ind w:left="1080" w:hanging="1080"/>
      </w:pPr>
      <w:rPr>
        <w:rFonts w:ascii="Verdana" w:hAnsi="Verdana" w:hint="default"/>
        <w:sz w:val="18"/>
      </w:rPr>
    </w:lvl>
    <w:lvl w:ilvl="6">
      <w:start w:val="1"/>
      <w:numFmt w:val="decimal"/>
      <w:lvlText w:val="%1.%2.%3.%4.%5.%6.%7."/>
      <w:lvlJc w:val="left"/>
      <w:pPr>
        <w:ind w:left="1440" w:hanging="1440"/>
      </w:pPr>
      <w:rPr>
        <w:rFonts w:ascii="Verdana" w:hAnsi="Verdana" w:hint="default"/>
        <w:sz w:val="18"/>
      </w:rPr>
    </w:lvl>
    <w:lvl w:ilvl="7">
      <w:start w:val="1"/>
      <w:numFmt w:val="decimal"/>
      <w:lvlText w:val="%1.%2.%3.%4.%5.%6.%7.%8."/>
      <w:lvlJc w:val="left"/>
      <w:pPr>
        <w:ind w:left="1440" w:hanging="1440"/>
      </w:pPr>
      <w:rPr>
        <w:rFonts w:ascii="Verdana" w:hAnsi="Verdana" w:hint="default"/>
        <w:sz w:val="18"/>
      </w:rPr>
    </w:lvl>
    <w:lvl w:ilvl="8">
      <w:start w:val="1"/>
      <w:numFmt w:val="decimal"/>
      <w:lvlText w:val="%1.%2.%3.%4.%5.%6.%7.%8.%9."/>
      <w:lvlJc w:val="left"/>
      <w:pPr>
        <w:ind w:left="1800" w:hanging="1800"/>
      </w:pPr>
      <w:rPr>
        <w:rFonts w:ascii="Verdana" w:hAnsi="Verdana" w:hint="default"/>
        <w:sz w:val="18"/>
      </w:rPr>
    </w:lvl>
  </w:abstractNum>
  <w:abstractNum w:abstractNumId="14"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82983"/>
    <w:multiLevelType w:val="multilevel"/>
    <w:tmpl w:val="70D063AE"/>
    <w:lvl w:ilvl="0">
      <w:start w:val="18"/>
      <w:numFmt w:val="decimal"/>
      <w:lvlText w:val="%1."/>
      <w:lvlJc w:val="left"/>
      <w:pPr>
        <w:ind w:left="530" w:hanging="53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29002FB"/>
    <w:multiLevelType w:val="multilevel"/>
    <w:tmpl w:val="29A87D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B451A5"/>
    <w:multiLevelType w:val="multilevel"/>
    <w:tmpl w:val="CC0A4424"/>
    <w:lvl w:ilvl="0">
      <w:start w:val="17"/>
      <w:numFmt w:val="decimal"/>
      <w:lvlText w:val="%1."/>
      <w:lvlJc w:val="left"/>
      <w:pPr>
        <w:ind w:left="470" w:hanging="470"/>
      </w:pPr>
      <w:rPr>
        <w:rFonts w:cs="Calibri" w:hint="default"/>
        <w:b w:val="0"/>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440" w:hanging="144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800" w:hanging="180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2160" w:hanging="2160"/>
      </w:pPr>
      <w:rPr>
        <w:rFonts w:cs="Calibri" w:hint="default"/>
        <w:b w:val="0"/>
      </w:rPr>
    </w:lvl>
  </w:abstractNum>
  <w:abstractNum w:abstractNumId="21"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A0737B"/>
    <w:multiLevelType w:val="multilevel"/>
    <w:tmpl w:val="04E4D88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226426"/>
    <w:multiLevelType w:val="multilevel"/>
    <w:tmpl w:val="E6504AE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51457B"/>
    <w:multiLevelType w:val="multilevel"/>
    <w:tmpl w:val="1E60B66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613D98"/>
    <w:multiLevelType w:val="hybridMultilevel"/>
    <w:tmpl w:val="450667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C16861"/>
    <w:multiLevelType w:val="multilevel"/>
    <w:tmpl w:val="502C075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7"/>
  </w:num>
  <w:num w:numId="2" w16cid:durableId="1420328707">
    <w:abstractNumId w:val="21"/>
  </w:num>
  <w:num w:numId="3" w16cid:durableId="932280067">
    <w:abstractNumId w:val="7"/>
  </w:num>
  <w:num w:numId="4" w16cid:durableId="739211227">
    <w:abstractNumId w:val="5"/>
  </w:num>
  <w:num w:numId="5" w16cid:durableId="1095437046">
    <w:abstractNumId w:val="35"/>
  </w:num>
  <w:num w:numId="6" w16cid:durableId="224225050">
    <w:abstractNumId w:val="18"/>
  </w:num>
  <w:num w:numId="7" w16cid:durableId="998079395">
    <w:abstractNumId w:val="11"/>
  </w:num>
  <w:num w:numId="8" w16cid:durableId="999163165">
    <w:abstractNumId w:val="27"/>
  </w:num>
  <w:num w:numId="9" w16cid:durableId="1373579072">
    <w:abstractNumId w:val="40"/>
  </w:num>
  <w:num w:numId="10" w16cid:durableId="1367758300">
    <w:abstractNumId w:val="10"/>
  </w:num>
  <w:num w:numId="11" w16cid:durableId="323555969">
    <w:abstractNumId w:val="33"/>
  </w:num>
  <w:num w:numId="12" w16cid:durableId="2013992136">
    <w:abstractNumId w:val="32"/>
  </w:num>
  <w:num w:numId="13" w16cid:durableId="1861240198">
    <w:abstractNumId w:val="24"/>
  </w:num>
  <w:num w:numId="14" w16cid:durableId="1973898031">
    <w:abstractNumId w:val="16"/>
  </w:num>
  <w:num w:numId="15" w16cid:durableId="51581906">
    <w:abstractNumId w:val="8"/>
  </w:num>
  <w:num w:numId="16" w16cid:durableId="571812105">
    <w:abstractNumId w:val="30"/>
  </w:num>
  <w:num w:numId="17" w16cid:durableId="1663702868">
    <w:abstractNumId w:val="25"/>
  </w:num>
  <w:num w:numId="18" w16cid:durableId="2061512040">
    <w:abstractNumId w:val="41"/>
  </w:num>
  <w:num w:numId="19" w16cid:durableId="281305614">
    <w:abstractNumId w:val="15"/>
  </w:num>
  <w:num w:numId="20" w16cid:durableId="1959724049">
    <w:abstractNumId w:val="6"/>
  </w:num>
  <w:num w:numId="21" w16cid:durableId="2067027203">
    <w:abstractNumId w:val="19"/>
  </w:num>
  <w:num w:numId="22" w16cid:durableId="991056396">
    <w:abstractNumId w:val="3"/>
  </w:num>
  <w:num w:numId="23" w16cid:durableId="243148264">
    <w:abstractNumId w:val="28"/>
  </w:num>
  <w:num w:numId="24" w16cid:durableId="1151098596">
    <w:abstractNumId w:val="29"/>
  </w:num>
  <w:num w:numId="25" w16cid:durableId="153225045">
    <w:abstractNumId w:val="42"/>
  </w:num>
  <w:num w:numId="26" w16cid:durableId="1801805899">
    <w:abstractNumId w:val="34"/>
  </w:num>
  <w:num w:numId="27" w16cid:durableId="1518040059">
    <w:abstractNumId w:val="26"/>
  </w:num>
  <w:num w:numId="28" w16cid:durableId="118651714">
    <w:abstractNumId w:val="39"/>
  </w:num>
  <w:num w:numId="29" w16cid:durableId="1768964474">
    <w:abstractNumId w:val="12"/>
  </w:num>
  <w:num w:numId="30" w16cid:durableId="1932153778">
    <w:abstractNumId w:val="23"/>
  </w:num>
  <w:num w:numId="31" w16cid:durableId="1546335574">
    <w:abstractNumId w:val="43"/>
  </w:num>
  <w:num w:numId="32" w16cid:durableId="465899670">
    <w:abstractNumId w:val="4"/>
  </w:num>
  <w:num w:numId="33" w16cid:durableId="221982632">
    <w:abstractNumId w:val="36"/>
  </w:num>
  <w:num w:numId="34" w16cid:durableId="872037907">
    <w:abstractNumId w:val="14"/>
  </w:num>
  <w:num w:numId="35" w16cid:durableId="1862933143">
    <w:abstractNumId w:val="22"/>
  </w:num>
  <w:num w:numId="36" w16cid:durableId="616523389">
    <w:abstractNumId w:val="31"/>
  </w:num>
  <w:num w:numId="37" w16cid:durableId="1792019940">
    <w:abstractNumId w:val="13"/>
  </w:num>
  <w:num w:numId="38" w16cid:durableId="333579628">
    <w:abstractNumId w:val="9"/>
  </w:num>
  <w:num w:numId="39" w16cid:durableId="1024207408">
    <w:abstractNumId w:val="20"/>
  </w:num>
  <w:num w:numId="40" w16cid:durableId="1462192876">
    <w:abstractNumId w:val="17"/>
  </w:num>
  <w:num w:numId="41" w16cid:durableId="132582102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990"/>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1ABB"/>
    <w:rsid w:val="000323CB"/>
    <w:rsid w:val="00040C71"/>
    <w:rsid w:val="00042822"/>
    <w:rsid w:val="00044F7C"/>
    <w:rsid w:val="00047E9F"/>
    <w:rsid w:val="00050E52"/>
    <w:rsid w:val="00051197"/>
    <w:rsid w:val="000518A3"/>
    <w:rsid w:val="00055DFB"/>
    <w:rsid w:val="0005754C"/>
    <w:rsid w:val="00062C54"/>
    <w:rsid w:val="00062C96"/>
    <w:rsid w:val="00066564"/>
    <w:rsid w:val="00066626"/>
    <w:rsid w:val="00080B2A"/>
    <w:rsid w:val="00082D23"/>
    <w:rsid w:val="00083D51"/>
    <w:rsid w:val="0008582E"/>
    <w:rsid w:val="00092A66"/>
    <w:rsid w:val="00096D8A"/>
    <w:rsid w:val="00096F2D"/>
    <w:rsid w:val="0009770A"/>
    <w:rsid w:val="000A2964"/>
    <w:rsid w:val="000A31C6"/>
    <w:rsid w:val="000B0F6F"/>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3A79"/>
    <w:rsid w:val="000F5B2E"/>
    <w:rsid w:val="000F5D37"/>
    <w:rsid w:val="000F7E51"/>
    <w:rsid w:val="00101D38"/>
    <w:rsid w:val="001023CC"/>
    <w:rsid w:val="0010259F"/>
    <w:rsid w:val="00105D14"/>
    <w:rsid w:val="0010721C"/>
    <w:rsid w:val="00112269"/>
    <w:rsid w:val="0012052F"/>
    <w:rsid w:val="00121CA7"/>
    <w:rsid w:val="00122C4C"/>
    <w:rsid w:val="001236E3"/>
    <w:rsid w:val="001258A0"/>
    <w:rsid w:val="001270AE"/>
    <w:rsid w:val="00131A23"/>
    <w:rsid w:val="001402AB"/>
    <w:rsid w:val="00145336"/>
    <w:rsid w:val="00145825"/>
    <w:rsid w:val="0015061F"/>
    <w:rsid w:val="00151B6F"/>
    <w:rsid w:val="00154983"/>
    <w:rsid w:val="001549EF"/>
    <w:rsid w:val="001558D8"/>
    <w:rsid w:val="001575B5"/>
    <w:rsid w:val="00157D14"/>
    <w:rsid w:val="001602A5"/>
    <w:rsid w:val="00160E07"/>
    <w:rsid w:val="00166625"/>
    <w:rsid w:val="00166BA4"/>
    <w:rsid w:val="00166D6B"/>
    <w:rsid w:val="00167D1F"/>
    <w:rsid w:val="00170A81"/>
    <w:rsid w:val="00171C78"/>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1267"/>
    <w:rsid w:val="001F31EA"/>
    <w:rsid w:val="001F56D8"/>
    <w:rsid w:val="001F6AB5"/>
    <w:rsid w:val="001F76AF"/>
    <w:rsid w:val="001F7BE8"/>
    <w:rsid w:val="00203373"/>
    <w:rsid w:val="00203EEF"/>
    <w:rsid w:val="002073F1"/>
    <w:rsid w:val="002074FF"/>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0973"/>
    <w:rsid w:val="00242697"/>
    <w:rsid w:val="0024792E"/>
    <w:rsid w:val="00251193"/>
    <w:rsid w:val="00251960"/>
    <w:rsid w:val="002551F9"/>
    <w:rsid w:val="00255D7F"/>
    <w:rsid w:val="00260E8C"/>
    <w:rsid w:val="00261683"/>
    <w:rsid w:val="002633C2"/>
    <w:rsid w:val="00264972"/>
    <w:rsid w:val="00265C9F"/>
    <w:rsid w:val="00271154"/>
    <w:rsid w:val="00273729"/>
    <w:rsid w:val="002739DD"/>
    <w:rsid w:val="00273A92"/>
    <w:rsid w:val="00275B02"/>
    <w:rsid w:val="00282835"/>
    <w:rsid w:val="002859F3"/>
    <w:rsid w:val="00285F77"/>
    <w:rsid w:val="00287FDC"/>
    <w:rsid w:val="0029020D"/>
    <w:rsid w:val="00290C62"/>
    <w:rsid w:val="002933B6"/>
    <w:rsid w:val="0029407F"/>
    <w:rsid w:val="002946F8"/>
    <w:rsid w:val="00295A89"/>
    <w:rsid w:val="002A0968"/>
    <w:rsid w:val="002A25FE"/>
    <w:rsid w:val="002A3ECF"/>
    <w:rsid w:val="002A6128"/>
    <w:rsid w:val="002B16D8"/>
    <w:rsid w:val="002B3312"/>
    <w:rsid w:val="002B40F5"/>
    <w:rsid w:val="002B47EA"/>
    <w:rsid w:val="002B4BFC"/>
    <w:rsid w:val="002B4D64"/>
    <w:rsid w:val="002B5817"/>
    <w:rsid w:val="002B62C6"/>
    <w:rsid w:val="002B74FF"/>
    <w:rsid w:val="002C022D"/>
    <w:rsid w:val="002C0D4F"/>
    <w:rsid w:val="002C4F20"/>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3DF"/>
    <w:rsid w:val="00312A60"/>
    <w:rsid w:val="00314755"/>
    <w:rsid w:val="0031587F"/>
    <w:rsid w:val="00321DD5"/>
    <w:rsid w:val="00323A6B"/>
    <w:rsid w:val="00325F85"/>
    <w:rsid w:val="00327394"/>
    <w:rsid w:val="0033270E"/>
    <w:rsid w:val="00335E18"/>
    <w:rsid w:val="00336072"/>
    <w:rsid w:val="00337033"/>
    <w:rsid w:val="00341AAC"/>
    <w:rsid w:val="00344710"/>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4728"/>
    <w:rsid w:val="00375118"/>
    <w:rsid w:val="00375316"/>
    <w:rsid w:val="003770EF"/>
    <w:rsid w:val="0038146C"/>
    <w:rsid w:val="0038440E"/>
    <w:rsid w:val="00392915"/>
    <w:rsid w:val="00393D25"/>
    <w:rsid w:val="0039438C"/>
    <w:rsid w:val="00394D6F"/>
    <w:rsid w:val="003A0ADD"/>
    <w:rsid w:val="003A2794"/>
    <w:rsid w:val="003A2CDF"/>
    <w:rsid w:val="003A3203"/>
    <w:rsid w:val="003A6DFA"/>
    <w:rsid w:val="003B05E0"/>
    <w:rsid w:val="003B0E48"/>
    <w:rsid w:val="003B3135"/>
    <w:rsid w:val="003B4723"/>
    <w:rsid w:val="003B5FA6"/>
    <w:rsid w:val="003B6281"/>
    <w:rsid w:val="003B6A2E"/>
    <w:rsid w:val="003B7CE5"/>
    <w:rsid w:val="003C2B99"/>
    <w:rsid w:val="003C7940"/>
    <w:rsid w:val="003D603E"/>
    <w:rsid w:val="003D640B"/>
    <w:rsid w:val="003D6DC0"/>
    <w:rsid w:val="003D7F46"/>
    <w:rsid w:val="003E5667"/>
    <w:rsid w:val="003E6756"/>
    <w:rsid w:val="003E70BA"/>
    <w:rsid w:val="003E760F"/>
    <w:rsid w:val="003E7DF5"/>
    <w:rsid w:val="003F1C19"/>
    <w:rsid w:val="003F6611"/>
    <w:rsid w:val="003F6C86"/>
    <w:rsid w:val="003F702A"/>
    <w:rsid w:val="00402D6C"/>
    <w:rsid w:val="00403077"/>
    <w:rsid w:val="00404908"/>
    <w:rsid w:val="004069D8"/>
    <w:rsid w:val="00406A25"/>
    <w:rsid w:val="004105E9"/>
    <w:rsid w:val="00410BB4"/>
    <w:rsid w:val="00412994"/>
    <w:rsid w:val="00412F2E"/>
    <w:rsid w:val="00413223"/>
    <w:rsid w:val="00417649"/>
    <w:rsid w:val="00423A1C"/>
    <w:rsid w:val="00424039"/>
    <w:rsid w:val="004241AE"/>
    <w:rsid w:val="00424AE8"/>
    <w:rsid w:val="0044403C"/>
    <w:rsid w:val="00450155"/>
    <w:rsid w:val="00450A41"/>
    <w:rsid w:val="00451434"/>
    <w:rsid w:val="00451873"/>
    <w:rsid w:val="00454208"/>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910E3"/>
    <w:rsid w:val="00491B4C"/>
    <w:rsid w:val="00492C92"/>
    <w:rsid w:val="00493C9D"/>
    <w:rsid w:val="004942E8"/>
    <w:rsid w:val="00494A45"/>
    <w:rsid w:val="00496274"/>
    <w:rsid w:val="004A1F38"/>
    <w:rsid w:val="004A2E27"/>
    <w:rsid w:val="004A302B"/>
    <w:rsid w:val="004A331C"/>
    <w:rsid w:val="004A57C5"/>
    <w:rsid w:val="004A60BD"/>
    <w:rsid w:val="004A6AB6"/>
    <w:rsid w:val="004B2351"/>
    <w:rsid w:val="004B7C5F"/>
    <w:rsid w:val="004C1165"/>
    <w:rsid w:val="004C1BF7"/>
    <w:rsid w:val="004C27F7"/>
    <w:rsid w:val="004C4825"/>
    <w:rsid w:val="004C5709"/>
    <w:rsid w:val="004D5611"/>
    <w:rsid w:val="004D5FFD"/>
    <w:rsid w:val="004D73CB"/>
    <w:rsid w:val="004D7EFC"/>
    <w:rsid w:val="004E48E9"/>
    <w:rsid w:val="004E528A"/>
    <w:rsid w:val="004F2982"/>
    <w:rsid w:val="004F75CF"/>
    <w:rsid w:val="00500564"/>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187"/>
    <w:rsid w:val="0054138F"/>
    <w:rsid w:val="00542606"/>
    <w:rsid w:val="00542989"/>
    <w:rsid w:val="00546C5D"/>
    <w:rsid w:val="00550019"/>
    <w:rsid w:val="005514E8"/>
    <w:rsid w:val="00552376"/>
    <w:rsid w:val="0055697F"/>
    <w:rsid w:val="00556E66"/>
    <w:rsid w:val="005577B7"/>
    <w:rsid w:val="00561077"/>
    <w:rsid w:val="00561B4B"/>
    <w:rsid w:val="005628DA"/>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461D8"/>
    <w:rsid w:val="0065074A"/>
    <w:rsid w:val="00652250"/>
    <w:rsid w:val="00652AEE"/>
    <w:rsid w:val="006534F2"/>
    <w:rsid w:val="006548CA"/>
    <w:rsid w:val="00656B5A"/>
    <w:rsid w:val="006600DF"/>
    <w:rsid w:val="006603B0"/>
    <w:rsid w:val="00660FD8"/>
    <w:rsid w:val="0066267B"/>
    <w:rsid w:val="00663E4C"/>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D763D"/>
    <w:rsid w:val="006E25E8"/>
    <w:rsid w:val="006E5C2B"/>
    <w:rsid w:val="006F1537"/>
    <w:rsid w:val="006F166E"/>
    <w:rsid w:val="006F4B10"/>
    <w:rsid w:val="006F6F54"/>
    <w:rsid w:val="006F743A"/>
    <w:rsid w:val="007117B9"/>
    <w:rsid w:val="00721AEA"/>
    <w:rsid w:val="00722DA7"/>
    <w:rsid w:val="00723DBB"/>
    <w:rsid w:val="00725F2F"/>
    <w:rsid w:val="00730CF9"/>
    <w:rsid w:val="0073305B"/>
    <w:rsid w:val="00734326"/>
    <w:rsid w:val="00734FDC"/>
    <w:rsid w:val="007350BD"/>
    <w:rsid w:val="00741905"/>
    <w:rsid w:val="00741AF7"/>
    <w:rsid w:val="00746AAA"/>
    <w:rsid w:val="00750F12"/>
    <w:rsid w:val="007510A9"/>
    <w:rsid w:val="007510F6"/>
    <w:rsid w:val="00752D91"/>
    <w:rsid w:val="007565BB"/>
    <w:rsid w:val="0075703F"/>
    <w:rsid w:val="00760CCD"/>
    <w:rsid w:val="007612A6"/>
    <w:rsid w:val="007656E2"/>
    <w:rsid w:val="007706BE"/>
    <w:rsid w:val="00771351"/>
    <w:rsid w:val="0077546D"/>
    <w:rsid w:val="00775685"/>
    <w:rsid w:val="0077641C"/>
    <w:rsid w:val="00780E5C"/>
    <w:rsid w:val="00780F94"/>
    <w:rsid w:val="00781AD4"/>
    <w:rsid w:val="00787D61"/>
    <w:rsid w:val="0079066D"/>
    <w:rsid w:val="00791272"/>
    <w:rsid w:val="007969CF"/>
    <w:rsid w:val="007A1170"/>
    <w:rsid w:val="007A1384"/>
    <w:rsid w:val="007A19C2"/>
    <w:rsid w:val="007A4D2D"/>
    <w:rsid w:val="007B4086"/>
    <w:rsid w:val="007B532C"/>
    <w:rsid w:val="007C17A8"/>
    <w:rsid w:val="007C63BF"/>
    <w:rsid w:val="007C6AB4"/>
    <w:rsid w:val="007D0412"/>
    <w:rsid w:val="007D22F4"/>
    <w:rsid w:val="007D2C2B"/>
    <w:rsid w:val="007D43EE"/>
    <w:rsid w:val="007D7E9C"/>
    <w:rsid w:val="007E1EC7"/>
    <w:rsid w:val="007E2434"/>
    <w:rsid w:val="007E3298"/>
    <w:rsid w:val="007E51D6"/>
    <w:rsid w:val="007E5CD2"/>
    <w:rsid w:val="007F174A"/>
    <w:rsid w:val="00801C80"/>
    <w:rsid w:val="00803284"/>
    <w:rsid w:val="00804A9E"/>
    <w:rsid w:val="008068DE"/>
    <w:rsid w:val="00811F87"/>
    <w:rsid w:val="00812F97"/>
    <w:rsid w:val="0081336A"/>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7C05"/>
    <w:rsid w:val="0086173D"/>
    <w:rsid w:val="00862D0E"/>
    <w:rsid w:val="00864F75"/>
    <w:rsid w:val="00865A87"/>
    <w:rsid w:val="00865E3B"/>
    <w:rsid w:val="008700D0"/>
    <w:rsid w:val="0087290E"/>
    <w:rsid w:val="00880C90"/>
    <w:rsid w:val="008836AF"/>
    <w:rsid w:val="0088778C"/>
    <w:rsid w:val="00891BD8"/>
    <w:rsid w:val="00891CCA"/>
    <w:rsid w:val="00892191"/>
    <w:rsid w:val="00895EED"/>
    <w:rsid w:val="008964CB"/>
    <w:rsid w:val="008A115B"/>
    <w:rsid w:val="008A1960"/>
    <w:rsid w:val="008A1F3B"/>
    <w:rsid w:val="008A58C7"/>
    <w:rsid w:val="008A64BE"/>
    <w:rsid w:val="008B2291"/>
    <w:rsid w:val="008B2CAF"/>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4675"/>
    <w:rsid w:val="008E67F0"/>
    <w:rsid w:val="008F14AF"/>
    <w:rsid w:val="008F16A8"/>
    <w:rsid w:val="008F5F40"/>
    <w:rsid w:val="008F645A"/>
    <w:rsid w:val="008F6D9A"/>
    <w:rsid w:val="00902F35"/>
    <w:rsid w:val="00903FE1"/>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53E6"/>
    <w:rsid w:val="009969BA"/>
    <w:rsid w:val="009969CD"/>
    <w:rsid w:val="009A0977"/>
    <w:rsid w:val="009A2BC3"/>
    <w:rsid w:val="009A43B6"/>
    <w:rsid w:val="009A4EA9"/>
    <w:rsid w:val="009A7FC9"/>
    <w:rsid w:val="009B01D2"/>
    <w:rsid w:val="009B1350"/>
    <w:rsid w:val="009B3A23"/>
    <w:rsid w:val="009B67E2"/>
    <w:rsid w:val="009C1CD6"/>
    <w:rsid w:val="009C2CFD"/>
    <w:rsid w:val="009C2FBD"/>
    <w:rsid w:val="009C65C0"/>
    <w:rsid w:val="009D01D2"/>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27347"/>
    <w:rsid w:val="00A31242"/>
    <w:rsid w:val="00A316C7"/>
    <w:rsid w:val="00A3199F"/>
    <w:rsid w:val="00A31DB2"/>
    <w:rsid w:val="00A34673"/>
    <w:rsid w:val="00A348BC"/>
    <w:rsid w:val="00A36C66"/>
    <w:rsid w:val="00A37C90"/>
    <w:rsid w:val="00A403BC"/>
    <w:rsid w:val="00A4074C"/>
    <w:rsid w:val="00A41B8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77B50"/>
    <w:rsid w:val="00A827A1"/>
    <w:rsid w:val="00A82AC4"/>
    <w:rsid w:val="00A8313D"/>
    <w:rsid w:val="00A84566"/>
    <w:rsid w:val="00A85391"/>
    <w:rsid w:val="00A85C67"/>
    <w:rsid w:val="00A8659D"/>
    <w:rsid w:val="00A923B8"/>
    <w:rsid w:val="00A96DAB"/>
    <w:rsid w:val="00A97E21"/>
    <w:rsid w:val="00AA2F70"/>
    <w:rsid w:val="00AB1782"/>
    <w:rsid w:val="00AB2A50"/>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58"/>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375F7"/>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1639"/>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B72"/>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251"/>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3673"/>
    <w:rsid w:val="00C87D63"/>
    <w:rsid w:val="00C95549"/>
    <w:rsid w:val="00CA1234"/>
    <w:rsid w:val="00CA3F0C"/>
    <w:rsid w:val="00CA6A35"/>
    <w:rsid w:val="00CB0086"/>
    <w:rsid w:val="00CB2C41"/>
    <w:rsid w:val="00CB310C"/>
    <w:rsid w:val="00CC1799"/>
    <w:rsid w:val="00CC1EC2"/>
    <w:rsid w:val="00CC4A74"/>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788C"/>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36B0"/>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1639"/>
    <w:rsid w:val="00E72C1D"/>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53B3"/>
    <w:rsid w:val="00EA60D9"/>
    <w:rsid w:val="00EB158E"/>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6B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5911"/>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 Oświadczenie dot ZUS i US.docx</dmsv2BaseFileName>
    <dmsv2BaseDisplayName xmlns="http://schemas.microsoft.com/sharepoint/v3">Zał. nr 4 - Oświadczenie dot ZUS i US</dmsv2BaseDisplayName>
    <dmsv2SWPP2ObjectNumber xmlns="http://schemas.microsoft.com/sharepoint/v3">POST/EKO/EKO/FZ/00102/2025                        </dmsv2SWPP2ObjectNumber>
    <dmsv2SWPP2SumMD5 xmlns="http://schemas.microsoft.com/sharepoint/v3">8f29cdcfaa47f73ff6def9a33c07f659</dmsv2SWPP2SumMD5>
    <dmsv2BaseMoved xmlns="http://schemas.microsoft.com/sharepoint/v3">false</dmsv2BaseMoved>
    <dmsv2BaseIsSensitive xmlns="http://schemas.microsoft.com/sharepoint/v3">true</dmsv2BaseIsSensitive>
    <dmsv2SWPP2IDSWPP2 xmlns="http://schemas.microsoft.com/sharepoint/v3">697708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23959709</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00000001000w0000000100000003</dmsv2SWPP2ObjectDepartment>
    <dmsv2SWPP2ObjectName xmlns="http://schemas.microsoft.com/sharepoint/v3">Postępowanie</dmsv2SWPP2ObjectName>
    <_dlc_DocId xmlns="a19cb1c7-c5c7-46d4-85ae-d83685407bba">JEUP5JKVCYQC-91331814-14344</_dlc_DocId>
    <_dlc_DocIdUrl xmlns="a19cb1c7-c5c7-46d4-85ae-d83685407bba">
      <Url>https://swpp2.dms.gkpge.pl/sites/41/_layouts/15/DocIdRedir.aspx?ID=JEUP5JKVCYQC-91331814-14344</Url>
      <Description>JEUP5JKVCYQC-91331814-14344</Description>
    </_dlc_DocIdUrl>
  </documentManagement>
</p:properties>
</file>

<file path=customXml/itemProps1.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2.xml><?xml version="1.0" encoding="utf-8"?>
<ds:datastoreItem xmlns:ds="http://schemas.openxmlformats.org/officeDocument/2006/customXml" ds:itemID="{23EA5349-C486-40B5-9105-301F438000E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46AA4E6-F04F-492B-BC09-4A538F57D2E4}"/>
</file>

<file path=customXml/itemProps5.xml><?xml version="1.0" encoding="utf-8"?>
<ds:datastoreItem xmlns:ds="http://schemas.openxmlformats.org/officeDocument/2006/customXml" ds:itemID="{E52BF3DD-55B0-46B8-A689-93B8798F6068}"/>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878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6</cp:revision>
  <cp:lastPrinted>2022-07-06T05:34:00Z</cp:lastPrinted>
  <dcterms:created xsi:type="dcterms:W3CDTF">2025-12-07T14:10:00Z</dcterms:created>
  <dcterms:modified xsi:type="dcterms:W3CDTF">2025-12-07T14:27:00Z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2025-12-07T13:31:51Z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22e77bbe-7e12-40f8-b14d-3a6162c117d1</vt:lpwstr>
  </property>
  <property fmtid="{D5CDD505-2E9C-101B-9397-08002B2CF9AE}" pid="9" name="MSIP_Label_66b5d990-821a-4d41-b503-280f184b2126_ContentBits">
    <vt:lpwstr>0</vt:lpwstr>
  </property>
  <property fmtid="{D5CDD505-2E9C-101B-9397-08002B2CF9AE}" pid="10" name="_dlc_DocIdItemGuid">
    <vt:lpwstr>8cd32536-c524-47f2-9bd4-6e0be46e4087</vt:lpwstr>
  </property>
</Properties>
</file>